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305D9AB" w:rsidR="005A442B" w:rsidRPr="005A442B" w:rsidRDefault="005C446F"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Pr>
          <w:noProof/>
          <w:lang w:eastAsia="pl-PL"/>
        </w:rPr>
        <w:drawing>
          <wp:anchor distT="0" distB="0" distL="114300" distR="114300" simplePos="0" relativeHeight="251658240" behindDoc="0" locked="0" layoutInCell="1" allowOverlap="1" wp14:anchorId="41F84D75" wp14:editId="372DAD41">
            <wp:simplePos x="0" y="0"/>
            <wp:positionH relativeFrom="column">
              <wp:posOffset>-53340</wp:posOffset>
            </wp:positionH>
            <wp:positionV relativeFrom="paragraph">
              <wp:posOffset>-641350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5A442B" w:rsidRPr="005A442B">
        <w:rPr>
          <w:rFonts w:cs="Calibri"/>
          <w:b/>
          <w:caps/>
          <w:kern w:val="28"/>
        </w:rPr>
        <w:t xml:space="preserve">Załącznik nr 4 do SWZ -  </w:t>
      </w:r>
      <w:bookmarkEnd w:id="0"/>
      <w:bookmarkEnd w:id="1"/>
      <w:bookmarkEnd w:id="2"/>
      <w:r w:rsidR="005A442B" w:rsidRPr="005A442B">
        <w:rPr>
          <w:rFonts w:cs="Calibri"/>
          <w:b/>
          <w:caps/>
          <w:kern w:val="28"/>
        </w:rPr>
        <w:t>formularz Oferty</w:t>
      </w:r>
      <w:r w:rsidR="005A442B" w:rsidRPr="005A442B">
        <w:rPr>
          <w:rFonts w:cs="Calibri"/>
          <w:b/>
          <w:caps/>
          <w:kern w:val="28"/>
        </w:rPr>
        <w:tab/>
      </w:r>
      <w:r w:rsidR="00036ED4" w:rsidRPr="00036ED4">
        <w:rPr>
          <w:rFonts w:cs="Calibri"/>
          <w:b/>
          <w:caps/>
          <w:kern w:val="28"/>
        </w:rPr>
        <w:t>POST/DYS/OR/GZ/04404/2025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2CEF1679"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D8B6AA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Budowa przyłączy kablowych nN na terenie Rejonu En</w:t>
      </w:r>
      <w:r w:rsidR="00F532A6">
        <w:rPr>
          <w:rFonts w:ascii="Calibri" w:hAnsi="Calibri" w:cs="Arial"/>
          <w:b/>
          <w:i/>
          <w:snapToGrid w:val="0"/>
          <w:color w:val="000000"/>
          <w:sz w:val="22"/>
          <w:szCs w:val="22"/>
        </w:rPr>
        <w:t xml:space="preserve">ergetycznego Rzeszów - 3 </w:t>
      </w:r>
      <w:r w:rsidR="000B4302">
        <w:rPr>
          <w:rFonts w:ascii="Calibri" w:hAnsi="Calibri" w:cs="Arial"/>
          <w:b/>
          <w:i/>
          <w:snapToGrid w:val="0"/>
          <w:color w:val="000000"/>
          <w:sz w:val="22"/>
          <w:szCs w:val="22"/>
        </w:rPr>
        <w:t>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1F9C554C"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D91F5C">
        <w:rPr>
          <w:rFonts w:cs="Calibri"/>
          <w:b/>
        </w:rPr>
        <w:t>3</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D91F5C"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D91F5C"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D91F5C"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D91F5C" w:rsidP="00CF4476">
      <w:pPr>
        <w:spacing w:before="120" w:after="120" w:line="240" w:lineRule="exact"/>
        <w:ind w:left="1418" w:hanging="2"/>
        <w:contextualSpacing/>
        <w:rPr>
          <w:rFonts w:cs="Calibri"/>
          <w:szCs w:val="22"/>
          <w:lang w:eastAsia="pl-PL"/>
        </w:rPr>
      </w:pPr>
      <w:hyperlink r:id="rId15"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6"/>
      <w:head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F13CD" w14:textId="77777777" w:rsidR="00F0420F" w:rsidRDefault="00F0420F" w:rsidP="004A302B">
      <w:pPr>
        <w:spacing w:line="240" w:lineRule="auto"/>
      </w:pPr>
      <w:r>
        <w:separator/>
      </w:r>
    </w:p>
  </w:endnote>
  <w:endnote w:type="continuationSeparator" w:id="0">
    <w:p w14:paraId="119C50BA" w14:textId="77777777" w:rsidR="00F0420F" w:rsidRDefault="00F0420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5A7B6D2"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7248A">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7248A">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6D8DC" w14:textId="77777777" w:rsidR="00F0420F" w:rsidRDefault="00F0420F" w:rsidP="004A302B">
      <w:pPr>
        <w:spacing w:line="240" w:lineRule="auto"/>
      </w:pPr>
      <w:r>
        <w:separator/>
      </w:r>
    </w:p>
  </w:footnote>
  <w:footnote w:type="continuationSeparator" w:id="0">
    <w:p w14:paraId="74BB41A1" w14:textId="77777777" w:rsidR="00F0420F" w:rsidRDefault="00F0420F"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6D49EB33" w:rsidR="00BB4FE7" w:rsidRPr="005A442B" w:rsidRDefault="00BB4FE7" w:rsidP="00AA19A1">
    <w:pPr>
      <w:pStyle w:val="Nagwek"/>
      <w:tabs>
        <w:tab w:val="left" w:pos="2580"/>
        <w:tab w:val="left" w:pos="2985"/>
      </w:tabs>
      <w:spacing w:after="840"/>
      <w:jc w:val="center"/>
      <w:rPr>
        <w:b/>
        <w:bCs/>
        <w:color w:val="17406D"/>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65160104">
    <w:abstractNumId w:val="25"/>
  </w:num>
  <w:num w:numId="2" w16cid:durableId="1335917049">
    <w:abstractNumId w:val="10"/>
  </w:num>
  <w:num w:numId="3" w16cid:durableId="1141459021">
    <w:abstractNumId w:val="4"/>
  </w:num>
  <w:num w:numId="4" w16cid:durableId="311175256">
    <w:abstractNumId w:val="44"/>
  </w:num>
  <w:num w:numId="5" w16cid:durableId="754283737">
    <w:abstractNumId w:val="22"/>
  </w:num>
  <w:num w:numId="6" w16cid:durableId="719669255">
    <w:abstractNumId w:val="16"/>
  </w:num>
  <w:num w:numId="7" w16cid:durableId="1276329781">
    <w:abstractNumId w:val="32"/>
  </w:num>
  <w:num w:numId="8" w16cid:durableId="587038528">
    <w:abstractNumId w:val="53"/>
  </w:num>
  <w:num w:numId="9" w16cid:durableId="927353241">
    <w:abstractNumId w:val="14"/>
  </w:num>
  <w:num w:numId="10" w16cid:durableId="2008438910">
    <w:abstractNumId w:val="39"/>
  </w:num>
  <w:num w:numId="11" w16cid:durableId="64299620">
    <w:abstractNumId w:val="27"/>
  </w:num>
  <w:num w:numId="12" w16cid:durableId="595988845">
    <w:abstractNumId w:val="21"/>
  </w:num>
  <w:num w:numId="13" w16cid:durableId="1941640103">
    <w:abstractNumId w:val="11"/>
  </w:num>
  <w:num w:numId="14" w16cid:durableId="574433601">
    <w:abstractNumId w:val="30"/>
  </w:num>
  <w:num w:numId="15" w16cid:durableId="1204558713">
    <w:abstractNumId w:val="42"/>
  </w:num>
  <w:num w:numId="16" w16cid:durableId="1452939253">
    <w:abstractNumId w:val="38"/>
  </w:num>
  <w:num w:numId="17" w16cid:durableId="1563902317">
    <w:abstractNumId w:val="54"/>
  </w:num>
  <w:num w:numId="18" w16cid:durableId="1107385427">
    <w:abstractNumId w:val="19"/>
  </w:num>
  <w:num w:numId="19" w16cid:durableId="2117213270">
    <w:abstractNumId w:val="6"/>
  </w:num>
  <w:num w:numId="20" w16cid:durableId="1719740213">
    <w:abstractNumId w:val="35"/>
  </w:num>
  <w:num w:numId="21" w16cid:durableId="7015881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2327876">
    <w:abstractNumId w:val="8"/>
  </w:num>
  <w:num w:numId="23" w16cid:durableId="419106268">
    <w:abstractNumId w:val="56"/>
  </w:num>
  <w:num w:numId="24" w16cid:durableId="2019379834">
    <w:abstractNumId w:val="9"/>
  </w:num>
  <w:num w:numId="25" w16cid:durableId="550071034">
    <w:abstractNumId w:val="23"/>
  </w:num>
  <w:num w:numId="26" w16cid:durableId="43406128">
    <w:abstractNumId w:val="15"/>
  </w:num>
  <w:num w:numId="27" w16cid:durableId="1910730681">
    <w:abstractNumId w:val="26"/>
  </w:num>
  <w:num w:numId="28" w16cid:durableId="1474981960">
    <w:abstractNumId w:val="7"/>
  </w:num>
  <w:num w:numId="29" w16cid:durableId="1205173664">
    <w:abstractNumId w:val="24"/>
  </w:num>
  <w:num w:numId="30" w16cid:durableId="892698527">
    <w:abstractNumId w:val="33"/>
  </w:num>
  <w:num w:numId="31" w16cid:durableId="1447044964">
    <w:abstractNumId w:val="31"/>
  </w:num>
  <w:num w:numId="32" w16cid:durableId="203642404">
    <w:abstractNumId w:val="37"/>
  </w:num>
  <w:num w:numId="33" w16cid:durableId="908274684">
    <w:abstractNumId w:val="41"/>
  </w:num>
  <w:num w:numId="34" w16cid:durableId="1542783450">
    <w:abstractNumId w:val="17"/>
  </w:num>
  <w:num w:numId="35" w16cid:durableId="533688379">
    <w:abstractNumId w:val="20"/>
  </w:num>
  <w:num w:numId="36" w16cid:durableId="180557797">
    <w:abstractNumId w:val="3"/>
  </w:num>
  <w:num w:numId="37" w16cid:durableId="1159923240">
    <w:abstractNumId w:val="50"/>
  </w:num>
  <w:num w:numId="38" w16cid:durableId="2975277">
    <w:abstractNumId w:val="46"/>
  </w:num>
  <w:num w:numId="39" w16cid:durableId="1873376487">
    <w:abstractNumId w:val="55"/>
  </w:num>
  <w:num w:numId="40" w16cid:durableId="618994209">
    <w:abstractNumId w:val="45"/>
  </w:num>
  <w:num w:numId="41" w16cid:durableId="22754493">
    <w:abstractNumId w:val="36"/>
  </w:num>
  <w:num w:numId="42" w16cid:durableId="8823263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62956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3369935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30380211">
    <w:abstractNumId w:val="52"/>
  </w:num>
  <w:num w:numId="46" w16cid:durableId="56827003">
    <w:abstractNumId w:val="49"/>
  </w:num>
  <w:num w:numId="47" w16cid:durableId="1577088635">
    <w:abstractNumId w:val="47"/>
  </w:num>
  <w:num w:numId="48" w16cid:durableId="2112314715">
    <w:abstractNumId w:val="51"/>
  </w:num>
  <w:num w:numId="49" w16cid:durableId="1893038183">
    <w:abstractNumId w:val="29"/>
  </w:num>
  <w:num w:numId="50" w16cid:durableId="787747231">
    <w:abstractNumId w:val="40"/>
  </w:num>
  <w:num w:numId="51" w16cid:durableId="958681786">
    <w:abstractNumId w:val="43"/>
  </w:num>
  <w:num w:numId="52" w16cid:durableId="15163379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38194046">
    <w:abstractNumId w:val="18"/>
  </w:num>
  <w:num w:numId="54" w16cid:durableId="1558932518">
    <w:abstractNumId w:val="48"/>
  </w:num>
  <w:num w:numId="55" w16cid:durableId="227225654">
    <w:abstractNumId w:val="28"/>
  </w:num>
  <w:num w:numId="56" w16cid:durableId="922223101">
    <w:abstractNumId w:val="34"/>
  </w:num>
  <w:num w:numId="57" w16cid:durableId="1617523539">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36ED4"/>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2AB7"/>
    <w:rsid w:val="000532AE"/>
    <w:rsid w:val="00055178"/>
    <w:rsid w:val="00056DB4"/>
    <w:rsid w:val="00057E00"/>
    <w:rsid w:val="00062C54"/>
    <w:rsid w:val="00064A47"/>
    <w:rsid w:val="00064F26"/>
    <w:rsid w:val="00071FE3"/>
    <w:rsid w:val="00071FE9"/>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4090"/>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038"/>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48A"/>
    <w:rsid w:val="002C6CE5"/>
    <w:rsid w:val="002C745A"/>
    <w:rsid w:val="002C7E68"/>
    <w:rsid w:val="002C7E6D"/>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18B"/>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07491"/>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F2C"/>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1440"/>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46F"/>
    <w:rsid w:val="005C489F"/>
    <w:rsid w:val="005C58F1"/>
    <w:rsid w:val="005C68E6"/>
    <w:rsid w:val="005C6FDB"/>
    <w:rsid w:val="005C7DC0"/>
    <w:rsid w:val="005D06F2"/>
    <w:rsid w:val="005D07E4"/>
    <w:rsid w:val="005D3687"/>
    <w:rsid w:val="005D37C5"/>
    <w:rsid w:val="005D5AF5"/>
    <w:rsid w:val="005D5E1C"/>
    <w:rsid w:val="005D7714"/>
    <w:rsid w:val="005E12BF"/>
    <w:rsid w:val="005E142C"/>
    <w:rsid w:val="005E28DA"/>
    <w:rsid w:val="005E2BCF"/>
    <w:rsid w:val="005E2F93"/>
    <w:rsid w:val="005E481A"/>
    <w:rsid w:val="005E5089"/>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293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6923"/>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3D5"/>
    <w:rsid w:val="007276F9"/>
    <w:rsid w:val="007304DE"/>
    <w:rsid w:val="00730560"/>
    <w:rsid w:val="00730FB0"/>
    <w:rsid w:val="00731E14"/>
    <w:rsid w:val="007328FA"/>
    <w:rsid w:val="00734385"/>
    <w:rsid w:val="00737EE5"/>
    <w:rsid w:val="00741AF7"/>
    <w:rsid w:val="00742C11"/>
    <w:rsid w:val="00743EAC"/>
    <w:rsid w:val="00744148"/>
    <w:rsid w:val="00744A53"/>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5F12"/>
    <w:rsid w:val="007673D9"/>
    <w:rsid w:val="007674BE"/>
    <w:rsid w:val="007706BE"/>
    <w:rsid w:val="00771351"/>
    <w:rsid w:val="007742B7"/>
    <w:rsid w:val="00774452"/>
    <w:rsid w:val="00774DBC"/>
    <w:rsid w:val="0078019C"/>
    <w:rsid w:val="00782958"/>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3150"/>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8F7DB4"/>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1538"/>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E1E"/>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5246"/>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17D6"/>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29CC"/>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F5C"/>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48A"/>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08D"/>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20F"/>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32A6"/>
    <w:rsid w:val="00F535F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43f71d352c7d179104c1f5890f7c83cb</dmsv2SWPP2SumMD5>
    <dmsv2BaseMoved xmlns="http://schemas.microsoft.com/sharepoint/v3">false</dmsv2BaseMoved>
    <dmsv2BaseIsSensitive xmlns="http://schemas.microsoft.com/sharepoint/v3">true</dmsv2BaseIsSensitive>
    <dmsv2SWPP2IDSWPP2 xmlns="http://schemas.microsoft.com/sharepoint/v3">698835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23733767</dmsv2BaseClientSystemDocumentID>
    <dmsv2BaseModifiedByID xmlns="http://schemas.microsoft.com/sharepoint/v3">10101177</dmsv2BaseModifiedByID>
    <dmsv2BaseCreatedByID xmlns="http://schemas.microsoft.com/sharepoint/v3">10101177</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DPFVW34YURAE-150815970-11474</_dlc_DocId>
    <_dlc_DocIdUrl xmlns="a19cb1c7-c5c7-46d4-85ae-d83685407bba">
      <Url>https://swpp2.dms.gkpge.pl/sites/40/_layouts/15/DocIdRedir.aspx?ID=DPFVW34YURAE-150815970-11474</Url>
      <Description>DPFVW34YURAE-150815970-11474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89F7570-8EAD-4225-9AF1-9A0F53225B8A}">
  <ds:schemaRefs>
    <ds:schemaRef ds:uri="http://schemas.openxmlformats.org/officeDocument/2006/bibliography"/>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72093601-77CE-4CCA-B06A-D36E0293484E}">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5CE371AA-6356-48E6-9EFE-F100B8C24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1157</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17</cp:revision>
  <cp:lastPrinted>2020-02-27T07:25:00Z</cp:lastPrinted>
  <dcterms:created xsi:type="dcterms:W3CDTF">2025-01-16T08:06:00Z</dcterms:created>
  <dcterms:modified xsi:type="dcterms:W3CDTF">2025-12-10T13:19:00Z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7ed741ac-3fd3-429b-b8eb-9ac3863484c7</vt:lpwstr>
  </property>
</Properties>
</file>